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2C31C" w14:textId="3108DA5A" w:rsidR="0006144A" w:rsidRPr="00267CFE" w:rsidRDefault="0006144A" w:rsidP="000166FE">
      <w:pPr>
        <w:widowControl w:val="0"/>
        <w:autoSpaceDN w:val="0"/>
        <w:spacing w:after="36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16E40580" w14:textId="0A1BA1F5" w:rsidR="0006144A" w:rsidRPr="0095749D" w:rsidRDefault="0006144A" w:rsidP="008C42B3">
      <w:pPr>
        <w:spacing w:after="120"/>
        <w:jc w:val="both"/>
        <w:rPr>
          <w:rFonts w:ascii="Tahoma" w:eastAsia="Lucida Sans Unicode" w:hAnsi="Tahoma" w:cs="Tahoma"/>
          <w:bCs/>
          <w:color w:val="FF0000"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Remont</w:t>
      </w:r>
      <w:r w:rsidR="00A447C8">
        <w:rPr>
          <w:rFonts w:ascii="Tahoma" w:eastAsia="Lucida Sans Unicode" w:hAnsi="Tahoma" w:cs="Tahoma"/>
          <w:b/>
          <w:bCs/>
          <w:kern w:val="3"/>
          <w:lang w:eastAsia="zh-CN"/>
        </w:rPr>
        <w:t xml:space="preserve">y cząstkowe nawierzchni </w:t>
      </w:r>
      <w:r w:rsidR="000166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i elementów odwodnienia </w:t>
      </w:r>
      <w:r w:rsidR="00A447C8">
        <w:rPr>
          <w:rFonts w:ascii="Tahoma" w:eastAsia="Lucida Sans Unicode" w:hAnsi="Tahoma" w:cs="Tahoma"/>
          <w:b/>
          <w:bCs/>
          <w:kern w:val="3"/>
          <w:lang w:eastAsia="zh-CN"/>
        </w:rPr>
        <w:t>dróg gminnych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w </w:t>
      </w:r>
      <w:r w:rsidR="00A447C8">
        <w:rPr>
          <w:rFonts w:ascii="Tahoma" w:eastAsia="Lucida Sans Unicode" w:hAnsi="Tahoma" w:cs="Tahoma"/>
          <w:b/>
          <w:bCs/>
          <w:kern w:val="3"/>
          <w:lang w:eastAsia="zh-CN"/>
        </w:rPr>
        <w:t>Gminie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 xml:space="preserve"> Mszana”</w:t>
      </w:r>
      <w:r w:rsidR="00D950B2" w:rsidRPr="0095749D">
        <w:rPr>
          <w:rFonts w:ascii="Tahoma" w:eastAsia="Lucida Sans Unicode" w:hAnsi="Tahoma" w:cs="Tahoma"/>
          <w:bCs/>
          <w:color w:val="FF0000"/>
          <w:kern w:val="3"/>
          <w:lang w:eastAsia="zh-CN"/>
        </w:rPr>
        <w:t xml:space="preserve"> </w:t>
      </w:r>
    </w:p>
    <w:p w14:paraId="44B3ADF5" w14:textId="77777777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118AF03F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3.4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III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ADD5A92" w14:textId="77777777" w:rsidR="000166FE" w:rsidRPr="00FC309C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08E8550E" w14:textId="77777777" w:rsidR="000166FE" w:rsidRPr="00FC309C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413AE89" w14:textId="77777777" w:rsidR="000166FE" w:rsidRDefault="000166FE" w:rsidP="000166F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121B9D4E" w14:textId="77777777" w:rsidR="000166FE" w:rsidRDefault="000166FE" w:rsidP="000166FE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02547B4B" w14:textId="31C9EEDD" w:rsidR="00462F5E" w:rsidRDefault="00462F5E" w:rsidP="000166FE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462F5E" w:rsidSect="000166F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4B11C" w14:textId="77777777" w:rsidR="005D6E8D" w:rsidRDefault="005D6E8D" w:rsidP="00DA5839">
      <w:r>
        <w:separator/>
      </w:r>
    </w:p>
  </w:endnote>
  <w:endnote w:type="continuationSeparator" w:id="0">
    <w:p w14:paraId="22F842CD" w14:textId="77777777" w:rsidR="005D6E8D" w:rsidRDefault="005D6E8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11E4" w14:textId="77777777" w:rsidR="005D6E8D" w:rsidRDefault="005D6E8D" w:rsidP="00DA5839">
      <w:r>
        <w:separator/>
      </w:r>
    </w:p>
  </w:footnote>
  <w:footnote w:type="continuationSeparator" w:id="0">
    <w:p w14:paraId="399CF03D" w14:textId="77777777" w:rsidR="005D6E8D" w:rsidRDefault="005D6E8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AF4ED" w14:textId="77777777" w:rsidR="000166FE" w:rsidRDefault="000166F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6F667285" w14:textId="77777777" w:rsidR="000166FE" w:rsidRDefault="000166F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21D12433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0166FE">
      <w:rPr>
        <w:rFonts w:ascii="Tahoma" w:hAnsi="Tahoma" w:cs="Tahoma"/>
      </w:rPr>
      <w:t>5</w:t>
    </w:r>
    <w:r w:rsidRPr="00DF5681">
      <w:rPr>
        <w:rFonts w:ascii="Tahoma" w:hAnsi="Tahoma" w:cs="Tahoma"/>
      </w:rPr>
      <w:t>.202</w:t>
    </w:r>
    <w:bookmarkEnd w:id="0"/>
    <w:r w:rsidR="000166F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3F956" w14:textId="77777777" w:rsidR="00A447C8" w:rsidRDefault="00A447C8" w:rsidP="000A109F">
    <w:pPr>
      <w:pBdr>
        <w:bottom w:val="single" w:sz="4" w:space="1" w:color="auto"/>
      </w:pBdr>
      <w:rPr>
        <w:rFonts w:ascii="Tahoma" w:hAnsi="Tahoma" w:cs="Tahoma"/>
      </w:rPr>
    </w:pPr>
  </w:p>
  <w:p w14:paraId="697E75AA" w14:textId="13551F6C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447C8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4850240">
    <w:abstractNumId w:val="2"/>
  </w:num>
  <w:num w:numId="2" w16cid:durableId="915479134">
    <w:abstractNumId w:val="148"/>
  </w:num>
  <w:num w:numId="3" w16cid:durableId="1609384754">
    <w:abstractNumId w:val="64"/>
  </w:num>
  <w:num w:numId="4" w16cid:durableId="153231367">
    <w:abstractNumId w:val="168"/>
  </w:num>
  <w:num w:numId="5" w16cid:durableId="1898202790">
    <w:abstractNumId w:val="192"/>
  </w:num>
  <w:num w:numId="6" w16cid:durableId="1638144416">
    <w:abstractNumId w:val="138"/>
  </w:num>
  <w:num w:numId="7" w16cid:durableId="714891138">
    <w:abstractNumId w:val="149"/>
  </w:num>
  <w:num w:numId="8" w16cid:durableId="1115977550">
    <w:abstractNumId w:val="54"/>
  </w:num>
  <w:num w:numId="9" w16cid:durableId="94133964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9910088">
    <w:abstractNumId w:val="174"/>
  </w:num>
  <w:num w:numId="11" w16cid:durableId="436608774">
    <w:abstractNumId w:val="133"/>
  </w:num>
  <w:num w:numId="12" w16cid:durableId="2094279376">
    <w:abstractNumId w:val="55"/>
  </w:num>
  <w:num w:numId="13" w16cid:durableId="1172378089">
    <w:abstractNumId w:val="92"/>
  </w:num>
  <w:num w:numId="14" w16cid:durableId="118032706">
    <w:abstractNumId w:val="140"/>
  </w:num>
  <w:num w:numId="15" w16cid:durableId="995108103">
    <w:abstractNumId w:val="161"/>
  </w:num>
  <w:num w:numId="16" w16cid:durableId="1346592732">
    <w:abstractNumId w:val="162"/>
  </w:num>
  <w:num w:numId="17" w16cid:durableId="1019507455">
    <w:abstractNumId w:val="88"/>
  </w:num>
  <w:num w:numId="18" w16cid:durableId="607588622">
    <w:abstractNumId w:val="62"/>
  </w:num>
  <w:num w:numId="19" w16cid:durableId="9591869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5904462">
    <w:abstractNumId w:val="53"/>
  </w:num>
  <w:num w:numId="21" w16cid:durableId="1641032989">
    <w:abstractNumId w:val="188"/>
  </w:num>
  <w:num w:numId="22" w16cid:durableId="180438525">
    <w:abstractNumId w:val="83"/>
  </w:num>
  <w:num w:numId="23" w16cid:durableId="1261182283">
    <w:abstractNumId w:val="136"/>
  </w:num>
  <w:num w:numId="24" w16cid:durableId="553783876">
    <w:abstractNumId w:val="163"/>
  </w:num>
  <w:num w:numId="25" w16cid:durableId="1692488438">
    <w:abstractNumId w:val="38"/>
  </w:num>
  <w:num w:numId="26" w16cid:durableId="662121883">
    <w:abstractNumId w:val="127"/>
  </w:num>
  <w:num w:numId="27" w16cid:durableId="898444690">
    <w:abstractNumId w:val="101"/>
  </w:num>
  <w:num w:numId="28" w16cid:durableId="1234009449">
    <w:abstractNumId w:val="25"/>
  </w:num>
  <w:num w:numId="29" w16cid:durableId="1351642306">
    <w:abstractNumId w:val="116"/>
  </w:num>
  <w:num w:numId="30" w16cid:durableId="1739284953">
    <w:abstractNumId w:val="147"/>
  </w:num>
  <w:num w:numId="31" w16cid:durableId="595019528">
    <w:abstractNumId w:val="164"/>
  </w:num>
  <w:num w:numId="32" w16cid:durableId="366024863">
    <w:abstractNumId w:val="184"/>
  </w:num>
  <w:num w:numId="33" w16cid:durableId="1155536670">
    <w:abstractNumId w:val="121"/>
  </w:num>
  <w:num w:numId="34" w16cid:durableId="798381567">
    <w:abstractNumId w:val="120"/>
  </w:num>
  <w:num w:numId="35" w16cid:durableId="457728643">
    <w:abstractNumId w:val="72"/>
  </w:num>
  <w:num w:numId="36" w16cid:durableId="1013143863">
    <w:abstractNumId w:val="84"/>
  </w:num>
  <w:num w:numId="37" w16cid:durableId="1447505935">
    <w:abstractNumId w:val="86"/>
  </w:num>
  <w:num w:numId="38" w16cid:durableId="1580556153">
    <w:abstractNumId w:val="80"/>
  </w:num>
  <w:num w:numId="39" w16cid:durableId="362370481">
    <w:abstractNumId w:val="68"/>
  </w:num>
  <w:num w:numId="40" w16cid:durableId="2011447349">
    <w:abstractNumId w:val="29"/>
  </w:num>
  <w:num w:numId="41" w16cid:durableId="535775255">
    <w:abstractNumId w:val="152"/>
  </w:num>
  <w:num w:numId="42" w16cid:durableId="1429736165">
    <w:abstractNumId w:val="81"/>
  </w:num>
  <w:num w:numId="43" w16cid:durableId="1663660634">
    <w:abstractNumId w:val="108"/>
  </w:num>
  <w:num w:numId="44" w16cid:durableId="1419713925">
    <w:abstractNumId w:val="118"/>
  </w:num>
  <w:num w:numId="45" w16cid:durableId="1170096513">
    <w:abstractNumId w:val="144"/>
  </w:num>
  <w:num w:numId="46" w16cid:durableId="1861435078">
    <w:abstractNumId w:val="27"/>
  </w:num>
  <w:num w:numId="47" w16cid:durableId="585118091">
    <w:abstractNumId w:val="50"/>
  </w:num>
  <w:num w:numId="48" w16cid:durableId="831529567">
    <w:abstractNumId w:val="97"/>
  </w:num>
  <w:num w:numId="49" w16cid:durableId="2004241052">
    <w:abstractNumId w:val="41"/>
  </w:num>
  <w:num w:numId="50" w16cid:durableId="1981382576">
    <w:abstractNumId w:val="36"/>
  </w:num>
  <w:num w:numId="51" w16cid:durableId="1382368396">
    <w:abstractNumId w:val="125"/>
  </w:num>
  <w:num w:numId="52" w16cid:durableId="78723774">
    <w:abstractNumId w:val="47"/>
  </w:num>
  <w:num w:numId="53" w16cid:durableId="1678771190">
    <w:abstractNumId w:val="146"/>
  </w:num>
  <w:num w:numId="54" w16cid:durableId="661353301">
    <w:abstractNumId w:val="105"/>
  </w:num>
  <w:num w:numId="55" w16cid:durableId="1758095492">
    <w:abstractNumId w:val="60"/>
  </w:num>
  <w:num w:numId="56" w16cid:durableId="1743062525">
    <w:abstractNumId w:val="117"/>
  </w:num>
  <w:num w:numId="57" w16cid:durableId="2126147920">
    <w:abstractNumId w:val="166"/>
  </w:num>
  <w:num w:numId="58" w16cid:durableId="1075124294">
    <w:abstractNumId w:val="26"/>
  </w:num>
  <w:num w:numId="59" w16cid:durableId="2016758544">
    <w:abstractNumId w:val="154"/>
  </w:num>
  <w:num w:numId="60" w16cid:durableId="437872776">
    <w:abstractNumId w:val="182"/>
  </w:num>
  <w:num w:numId="61" w16cid:durableId="717434178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6844153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925528411">
    <w:abstractNumId w:val="28"/>
  </w:num>
  <w:num w:numId="64" w16cid:durableId="1328750009">
    <w:abstractNumId w:val="129"/>
  </w:num>
  <w:num w:numId="65" w16cid:durableId="1862933127">
    <w:abstractNumId w:val="34"/>
  </w:num>
  <w:num w:numId="66" w16cid:durableId="341977401">
    <w:abstractNumId w:val="110"/>
  </w:num>
  <w:num w:numId="67" w16cid:durableId="761610532">
    <w:abstractNumId w:val="52"/>
  </w:num>
  <w:num w:numId="68" w16cid:durableId="1782728454">
    <w:abstractNumId w:val="176"/>
  </w:num>
  <w:num w:numId="69" w16cid:durableId="1296716576">
    <w:abstractNumId w:val="85"/>
  </w:num>
  <w:num w:numId="70" w16cid:durableId="1756584193">
    <w:abstractNumId w:val="158"/>
  </w:num>
  <w:num w:numId="71" w16cid:durableId="438380865">
    <w:abstractNumId w:val="35"/>
  </w:num>
  <w:num w:numId="72" w16cid:durableId="1863859783">
    <w:abstractNumId w:val="137"/>
  </w:num>
  <w:num w:numId="73" w16cid:durableId="2078016440">
    <w:abstractNumId w:val="131"/>
  </w:num>
  <w:num w:numId="74" w16cid:durableId="1957449081">
    <w:abstractNumId w:val="111"/>
  </w:num>
  <w:num w:numId="75" w16cid:durableId="509296803">
    <w:abstractNumId w:val="191"/>
  </w:num>
  <w:num w:numId="76" w16cid:durableId="1126117420">
    <w:abstractNumId w:val="48"/>
  </w:num>
  <w:num w:numId="77" w16cid:durableId="441650592">
    <w:abstractNumId w:val="100"/>
  </w:num>
  <w:num w:numId="78" w16cid:durableId="1779251449">
    <w:abstractNumId w:val="160"/>
  </w:num>
  <w:num w:numId="79" w16cid:durableId="1156216290">
    <w:abstractNumId w:val="172"/>
  </w:num>
  <w:num w:numId="80" w16cid:durableId="1760060237">
    <w:abstractNumId w:val="46"/>
  </w:num>
  <w:num w:numId="81" w16cid:durableId="1387070316">
    <w:abstractNumId w:val="139"/>
  </w:num>
  <w:num w:numId="82" w16cid:durableId="116335983">
    <w:abstractNumId w:val="93"/>
  </w:num>
  <w:num w:numId="83" w16cid:durableId="741173611">
    <w:abstractNumId w:val="30"/>
  </w:num>
  <w:num w:numId="84" w16cid:durableId="510418351">
    <w:abstractNumId w:val="56"/>
  </w:num>
  <w:num w:numId="85" w16cid:durableId="1220555571">
    <w:abstractNumId w:val="185"/>
  </w:num>
  <w:num w:numId="86" w16cid:durableId="1640456794">
    <w:abstractNumId w:val="70"/>
  </w:num>
  <w:num w:numId="87" w16cid:durableId="1809277346">
    <w:abstractNumId w:val="51"/>
  </w:num>
  <w:num w:numId="88" w16cid:durableId="789934711">
    <w:abstractNumId w:val="40"/>
  </w:num>
  <w:num w:numId="89" w16cid:durableId="690302077">
    <w:abstractNumId w:val="193"/>
  </w:num>
  <w:num w:numId="90" w16cid:durableId="332955568">
    <w:abstractNumId w:val="75"/>
  </w:num>
  <w:num w:numId="91" w16cid:durableId="222645780">
    <w:abstractNumId w:val="157"/>
  </w:num>
  <w:num w:numId="92" w16cid:durableId="1037893789">
    <w:abstractNumId w:val="103"/>
  </w:num>
  <w:num w:numId="93" w16cid:durableId="161490099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80365784">
    <w:abstractNumId w:val="40"/>
    <w:lvlOverride w:ilvl="0">
      <w:startOverride w:val="1"/>
    </w:lvlOverride>
  </w:num>
  <w:num w:numId="95" w16cid:durableId="20396006">
    <w:abstractNumId w:val="87"/>
  </w:num>
  <w:num w:numId="96" w16cid:durableId="1650481246">
    <w:abstractNumId w:val="98"/>
  </w:num>
  <w:num w:numId="97" w16cid:durableId="1519926136">
    <w:abstractNumId w:val="57"/>
  </w:num>
  <w:num w:numId="98" w16cid:durableId="1422681488">
    <w:abstractNumId w:val="5"/>
  </w:num>
  <w:num w:numId="99" w16cid:durableId="1617716439">
    <w:abstractNumId w:val="186"/>
  </w:num>
  <w:num w:numId="100" w16cid:durableId="254871735">
    <w:abstractNumId w:val="134"/>
  </w:num>
  <w:num w:numId="101" w16cid:durableId="1440025737">
    <w:abstractNumId w:val="197"/>
  </w:num>
  <w:num w:numId="102" w16cid:durableId="349458395">
    <w:abstractNumId w:val="132"/>
  </w:num>
  <w:num w:numId="103" w16cid:durableId="924652268">
    <w:abstractNumId w:val="73"/>
  </w:num>
  <w:num w:numId="104" w16cid:durableId="1164706858">
    <w:abstractNumId w:val="90"/>
  </w:num>
  <w:num w:numId="105" w16cid:durableId="2077391800">
    <w:abstractNumId w:val="159"/>
  </w:num>
  <w:num w:numId="106" w16cid:durableId="1181361024">
    <w:abstractNumId w:val="119"/>
  </w:num>
  <w:num w:numId="107" w16cid:durableId="151060684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20971086">
    <w:abstractNumId w:val="173"/>
  </w:num>
  <w:num w:numId="109" w16cid:durableId="967128982">
    <w:abstractNumId w:val="32"/>
  </w:num>
  <w:num w:numId="110" w16cid:durableId="683479697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790852675">
    <w:abstractNumId w:val="177"/>
  </w:num>
  <w:num w:numId="112" w16cid:durableId="781068920">
    <w:abstractNumId w:val="126"/>
  </w:num>
  <w:num w:numId="113" w16cid:durableId="614946493">
    <w:abstractNumId w:val="59"/>
  </w:num>
  <w:num w:numId="114" w16cid:durableId="238827787">
    <w:abstractNumId w:val="39"/>
  </w:num>
  <w:num w:numId="115" w16cid:durableId="65539068">
    <w:abstractNumId w:val="142"/>
  </w:num>
  <w:num w:numId="116" w16cid:durableId="1507017068">
    <w:abstractNumId w:val="151"/>
  </w:num>
  <w:num w:numId="117" w16cid:durableId="499975071">
    <w:abstractNumId w:val="183"/>
  </w:num>
  <w:num w:numId="118" w16cid:durableId="1796944394">
    <w:abstractNumId w:val="112"/>
  </w:num>
  <w:num w:numId="119" w16cid:durableId="725303037">
    <w:abstractNumId w:val="65"/>
  </w:num>
  <w:num w:numId="120" w16cid:durableId="1608197280">
    <w:abstractNumId w:val="190"/>
  </w:num>
  <w:num w:numId="121" w16cid:durableId="1814180098">
    <w:abstractNumId w:val="114"/>
  </w:num>
  <w:num w:numId="122" w16cid:durableId="843514060">
    <w:abstractNumId w:val="99"/>
  </w:num>
  <w:num w:numId="123" w16cid:durableId="1202134892">
    <w:abstractNumId w:val="113"/>
  </w:num>
  <w:num w:numId="124" w16cid:durableId="797645600">
    <w:abstractNumId w:val="74"/>
  </w:num>
  <w:num w:numId="125" w16cid:durableId="630483635">
    <w:abstractNumId w:val="78"/>
  </w:num>
  <w:num w:numId="126" w16cid:durableId="1396275056">
    <w:abstractNumId w:val="71"/>
  </w:num>
  <w:num w:numId="127" w16cid:durableId="297035601">
    <w:abstractNumId w:val="31"/>
  </w:num>
  <w:num w:numId="128" w16cid:durableId="283002511">
    <w:abstractNumId w:val="66"/>
  </w:num>
  <w:num w:numId="129" w16cid:durableId="102979257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163157273">
    <w:abstractNumId w:val="194"/>
  </w:num>
  <w:num w:numId="131" w16cid:durableId="472791103">
    <w:abstractNumId w:val="141"/>
  </w:num>
  <w:num w:numId="132" w16cid:durableId="1809126999">
    <w:abstractNumId w:val="175"/>
  </w:num>
  <w:num w:numId="133" w16cid:durableId="1159426126">
    <w:abstractNumId w:val="189"/>
  </w:num>
  <w:num w:numId="134" w16cid:durableId="1809590499">
    <w:abstractNumId w:val="143"/>
  </w:num>
  <w:num w:numId="135" w16cid:durableId="510220057">
    <w:abstractNumId w:val="178"/>
  </w:num>
  <w:num w:numId="136" w16cid:durableId="363555278">
    <w:abstractNumId w:val="91"/>
  </w:num>
  <w:num w:numId="137" w16cid:durableId="1818259108">
    <w:abstractNumId w:val="107"/>
  </w:num>
  <w:num w:numId="138" w16cid:durableId="1509637174">
    <w:abstractNumId w:val="67"/>
  </w:num>
  <w:num w:numId="139" w16cid:durableId="1173569832">
    <w:abstractNumId w:val="82"/>
  </w:num>
  <w:num w:numId="140" w16cid:durableId="1321277574">
    <w:abstractNumId w:val="135"/>
  </w:num>
  <w:num w:numId="141" w16cid:durableId="2063598392">
    <w:abstractNumId w:val="95"/>
  </w:num>
  <w:num w:numId="142" w16cid:durableId="1307314652">
    <w:abstractNumId w:val="79"/>
  </w:num>
  <w:num w:numId="143" w16cid:durableId="392658475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960449734">
    <w:abstractNumId w:val="128"/>
  </w:num>
  <w:num w:numId="145" w16cid:durableId="363940945">
    <w:abstractNumId w:val="115"/>
  </w:num>
  <w:num w:numId="146" w16cid:durableId="948128586">
    <w:abstractNumId w:val="43"/>
  </w:num>
  <w:num w:numId="147" w16cid:durableId="1061640383">
    <w:abstractNumId w:val="169"/>
  </w:num>
  <w:num w:numId="148" w16cid:durableId="1585609821">
    <w:abstractNumId w:val="76"/>
  </w:num>
  <w:num w:numId="149" w16cid:durableId="1151677937">
    <w:abstractNumId w:val="45"/>
  </w:num>
  <w:num w:numId="150" w16cid:durableId="1298343634">
    <w:abstractNumId w:val="153"/>
  </w:num>
  <w:num w:numId="151" w16cid:durableId="308556983">
    <w:abstractNumId w:val="37"/>
  </w:num>
  <w:num w:numId="152" w16cid:durableId="225844003">
    <w:abstractNumId w:val="89"/>
  </w:num>
  <w:num w:numId="153" w16cid:durableId="606930488">
    <w:abstractNumId w:val="122"/>
  </w:num>
  <w:num w:numId="154" w16cid:durableId="627705824">
    <w:abstractNumId w:val="96"/>
  </w:num>
  <w:num w:numId="155" w16cid:durableId="170531142">
    <w:abstractNumId w:val="130"/>
  </w:num>
  <w:num w:numId="156" w16cid:durableId="1971979962">
    <w:abstractNumId w:val="195"/>
  </w:num>
  <w:num w:numId="157" w16cid:durableId="2067757455">
    <w:abstractNumId w:val="77"/>
  </w:num>
  <w:num w:numId="158" w16cid:durableId="590815424">
    <w:abstractNumId w:val="155"/>
  </w:num>
  <w:num w:numId="159" w16cid:durableId="2112891129">
    <w:abstractNumId w:val="109"/>
  </w:num>
  <w:num w:numId="160" w16cid:durableId="1837451401">
    <w:abstractNumId w:val="187"/>
  </w:num>
  <w:num w:numId="161" w16cid:durableId="1389917040">
    <w:abstractNumId w:val="33"/>
  </w:num>
  <w:num w:numId="162" w16cid:durableId="942568077">
    <w:abstractNumId w:val="44"/>
  </w:num>
  <w:num w:numId="163" w16cid:durableId="1605764550">
    <w:abstractNumId w:val="69"/>
  </w:num>
  <w:num w:numId="164" w16cid:durableId="1672951058">
    <w:abstractNumId w:val="167"/>
  </w:num>
  <w:num w:numId="165" w16cid:durableId="1610433929">
    <w:abstractNumId w:val="150"/>
  </w:num>
  <w:num w:numId="166" w16cid:durableId="1696734744">
    <w:abstractNumId w:val="106"/>
  </w:num>
  <w:num w:numId="167" w16cid:durableId="247807005">
    <w:abstractNumId w:val="165"/>
  </w:num>
  <w:num w:numId="168" w16cid:durableId="850224316">
    <w:abstractNumId w:val="58"/>
  </w:num>
  <w:num w:numId="169" w16cid:durableId="823742837">
    <w:abstractNumId w:val="124"/>
  </w:num>
  <w:num w:numId="170" w16cid:durableId="120419169">
    <w:abstractNumId w:val="104"/>
  </w:num>
  <w:num w:numId="171" w16cid:durableId="2006348954">
    <w:abstractNumId w:val="145"/>
  </w:num>
  <w:num w:numId="172" w16cid:durableId="1511529959">
    <w:abstractNumId w:val="170"/>
  </w:num>
  <w:num w:numId="173" w16cid:durableId="301008566">
    <w:abstractNumId w:val="42"/>
  </w:num>
  <w:num w:numId="174" w16cid:durableId="1362586920">
    <w:abstractNumId w:val="156"/>
  </w:num>
  <w:num w:numId="175" w16cid:durableId="261231752">
    <w:abstractNumId w:val="0"/>
  </w:num>
  <w:num w:numId="176" w16cid:durableId="792284019">
    <w:abstractNumId w:val="94"/>
  </w:num>
  <w:num w:numId="177" w16cid:durableId="1059784015">
    <w:abstractNumId w:val="49"/>
  </w:num>
  <w:num w:numId="178" w16cid:durableId="211173242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6FE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E8D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8E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47C8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7696C"/>
    <w:rsid w:val="00282BAD"/>
    <w:rsid w:val="002B0099"/>
    <w:rsid w:val="002F1EA1"/>
    <w:rsid w:val="00364815"/>
    <w:rsid w:val="003953B7"/>
    <w:rsid w:val="003F2155"/>
    <w:rsid w:val="00405FE2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2023-03-31T06:05:00Z</dcterms:modified>
</cp:coreProperties>
</file>